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07A95FF6" w:rsidR="00533FAA" w:rsidRPr="00DD4B56"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D4B56">
        <w:rPr>
          <w:rFonts w:ascii="Verdana" w:hAnsi="Verdana" w:cstheme="minorHAnsi"/>
          <w:color w:val="000000" w:themeColor="text1"/>
          <w:sz w:val="16"/>
          <w:szCs w:val="16"/>
        </w:rPr>
        <w:t xml:space="preserve">ZAŁĄCZNIK NR </w:t>
      </w:r>
      <w:r w:rsidR="00083433">
        <w:rPr>
          <w:rFonts w:ascii="Verdana" w:hAnsi="Verdana" w:cstheme="minorHAnsi"/>
          <w:color w:val="000000" w:themeColor="text1"/>
          <w:sz w:val="16"/>
          <w:szCs w:val="16"/>
        </w:rPr>
        <w:t>1</w:t>
      </w:r>
      <w:r w:rsidR="00857E2C">
        <w:rPr>
          <w:rFonts w:ascii="Verdana" w:hAnsi="Verdana" w:cstheme="minorHAnsi"/>
          <w:color w:val="000000" w:themeColor="text1"/>
          <w:sz w:val="16"/>
          <w:szCs w:val="16"/>
        </w:rPr>
        <w:t>0</w:t>
      </w:r>
      <w:r w:rsidR="00CA36EF" w:rsidRPr="00DD4B56">
        <w:rPr>
          <w:rFonts w:ascii="Verdana" w:hAnsi="Verdana" w:cstheme="minorHAnsi"/>
          <w:color w:val="000000" w:themeColor="text1"/>
          <w:sz w:val="16"/>
          <w:szCs w:val="16"/>
        </w:rPr>
        <w:t xml:space="preserve"> </w:t>
      </w:r>
      <w:r w:rsidRPr="00DD4B56">
        <w:rPr>
          <w:rFonts w:ascii="Verdana" w:hAnsi="Verdana" w:cstheme="minorHAnsi"/>
          <w:color w:val="000000" w:themeColor="text1"/>
          <w:sz w:val="16"/>
          <w:szCs w:val="16"/>
        </w:rPr>
        <w:t>DO SWZ</w:t>
      </w:r>
      <w:r w:rsidR="00BD2068" w:rsidRPr="00DD4B56">
        <w:rPr>
          <w:rFonts w:ascii="Verdana" w:hAnsi="Verdana" w:cstheme="minorHAnsi"/>
          <w:color w:val="000000" w:themeColor="text1"/>
          <w:sz w:val="16"/>
          <w:szCs w:val="16"/>
        </w:rPr>
        <w:t xml:space="preserve"> </w:t>
      </w:r>
      <w:r w:rsidR="009A4EA9" w:rsidRPr="00DD4B56">
        <w:rPr>
          <w:rFonts w:ascii="Verdana" w:hAnsi="Verdana" w:cstheme="minorHAnsi"/>
          <w:color w:val="000000" w:themeColor="text1"/>
          <w:sz w:val="16"/>
          <w:szCs w:val="16"/>
        </w:rPr>
        <w:t xml:space="preserve">– </w:t>
      </w:r>
      <w:bookmarkEnd w:id="0"/>
      <w:bookmarkEnd w:id="1"/>
      <w:r w:rsidR="007044E3" w:rsidRPr="00DD4B56">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D4B56" w:rsidRDefault="001068D7" w:rsidP="00345526">
            <w:pPr>
              <w:ind w:right="28"/>
              <w:jc w:val="left"/>
              <w:rPr>
                <w:rFonts w:ascii="Verdana" w:hAnsi="Verdana" w:cstheme="minorHAnsi"/>
                <w:sz w:val="16"/>
                <w:szCs w:val="16"/>
                <w:u w:val="single"/>
              </w:rPr>
            </w:pPr>
            <w:r w:rsidRPr="00DD4B56">
              <w:rPr>
                <w:rFonts w:ascii="Verdana" w:hAnsi="Verdana" w:cstheme="minorHAnsi"/>
                <w:sz w:val="16"/>
                <w:szCs w:val="16"/>
                <w:u w:val="single"/>
              </w:rPr>
              <w:t>Wykonawca</w:t>
            </w:r>
            <w:r w:rsidR="002B3C41" w:rsidRPr="00DD4B56">
              <w:rPr>
                <w:rFonts w:ascii="Verdana" w:hAnsi="Verdana" w:cstheme="minorHAnsi"/>
                <w:sz w:val="16"/>
                <w:szCs w:val="16"/>
                <w:u w:val="single"/>
              </w:rPr>
              <w:t xml:space="preserve"> (podmiot przetwarzający)</w:t>
            </w:r>
          </w:p>
          <w:p w14:paraId="79E5977F" w14:textId="77777777" w:rsidR="001068D7" w:rsidRPr="00DD4B56" w:rsidRDefault="001068D7" w:rsidP="00345526">
            <w:pPr>
              <w:ind w:right="28"/>
              <w:jc w:val="left"/>
              <w:rPr>
                <w:rFonts w:ascii="Verdana" w:hAnsi="Verdana" w:cstheme="minorHAnsi"/>
                <w:sz w:val="16"/>
                <w:szCs w:val="16"/>
              </w:rPr>
            </w:pPr>
          </w:p>
          <w:p w14:paraId="15E9F602" w14:textId="572D6657" w:rsidR="00DD4B56" w:rsidRPr="00DD4B56" w:rsidRDefault="001068D7" w:rsidP="00DD4B56">
            <w:pPr>
              <w:ind w:right="28"/>
              <w:jc w:val="center"/>
              <w:rPr>
                <w:rFonts w:ascii="Verdana" w:hAnsi="Verdana" w:cstheme="minorHAnsi"/>
                <w:sz w:val="16"/>
                <w:szCs w:val="16"/>
              </w:rPr>
            </w:pPr>
            <w:r w:rsidRPr="00DD4B56">
              <w:rPr>
                <w:rFonts w:ascii="Verdana" w:hAnsi="Verdana" w:cstheme="minorHAnsi"/>
                <w:sz w:val="16"/>
                <w:szCs w:val="16"/>
              </w:rPr>
              <w:t>…………………………………………………</w:t>
            </w:r>
          </w:p>
          <w:p w14:paraId="11F0FD4B"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w:t>
            </w:r>
          </w:p>
          <w:p w14:paraId="6531D36D"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D4B56" w:rsidRDefault="001068D7" w:rsidP="00345526">
            <w:pPr>
              <w:spacing w:line="360" w:lineRule="auto"/>
              <w:rPr>
                <w:rFonts w:ascii="Verdana" w:eastAsiaTheme="majorEastAsia" w:hAnsi="Verdana" w:cstheme="minorHAnsi"/>
                <w:sz w:val="18"/>
                <w:szCs w:val="18"/>
                <w:u w:val="single"/>
              </w:rPr>
            </w:pPr>
            <w:r w:rsidRPr="00DD4B56">
              <w:rPr>
                <w:rFonts w:ascii="Verdana" w:eastAsiaTheme="majorEastAsia" w:hAnsi="Verdana" w:cstheme="minorHAnsi"/>
                <w:sz w:val="18"/>
                <w:szCs w:val="18"/>
                <w:u w:val="single"/>
              </w:rPr>
              <w:t xml:space="preserve">Zamawiający </w:t>
            </w:r>
          </w:p>
          <w:p w14:paraId="0B79D2BE" w14:textId="77777777" w:rsidR="001068D7" w:rsidRPr="00662A67" w:rsidRDefault="001068D7" w:rsidP="00345526">
            <w:pPr>
              <w:spacing w:before="120" w:after="120" w:line="240" w:lineRule="auto"/>
              <w:contextualSpacing/>
              <w:jc w:val="center"/>
              <w:rPr>
                <w:rFonts w:ascii="Verdana" w:eastAsia="Calibri" w:hAnsi="Verdana" w:cstheme="minorHAnsi"/>
                <w:b/>
                <w:sz w:val="18"/>
                <w:szCs w:val="18"/>
              </w:rPr>
            </w:pPr>
            <w:r w:rsidRPr="00662A67">
              <w:rPr>
                <w:rFonts w:ascii="Verdana" w:eastAsia="Calibri" w:hAnsi="Verdana" w:cstheme="minorHAnsi"/>
                <w:b/>
                <w:sz w:val="18"/>
                <w:szCs w:val="18"/>
              </w:rPr>
              <w:t>PGE Dystrybucja S.A.</w:t>
            </w:r>
          </w:p>
          <w:p w14:paraId="5B966D22" w14:textId="77777777" w:rsidR="001068D7" w:rsidRPr="00DD4B56" w:rsidRDefault="001068D7" w:rsidP="00345526">
            <w:pPr>
              <w:spacing w:before="120" w:after="120" w:line="240" w:lineRule="auto"/>
              <w:contextualSpacing/>
              <w:jc w:val="center"/>
              <w:rPr>
                <w:rFonts w:ascii="Verdana" w:eastAsia="Calibri" w:hAnsi="Verdana" w:cstheme="minorHAnsi"/>
                <w:sz w:val="18"/>
                <w:szCs w:val="18"/>
              </w:rPr>
            </w:pPr>
            <w:r w:rsidRPr="00DD4B56">
              <w:rPr>
                <w:rFonts w:ascii="Verdana" w:eastAsia="Calibri" w:hAnsi="Verdana" w:cstheme="minorHAnsi"/>
                <w:sz w:val="18"/>
                <w:szCs w:val="18"/>
              </w:rPr>
              <w:t>w imieniu i na rzecz której działa:</w:t>
            </w:r>
          </w:p>
          <w:p w14:paraId="34E58E57" w14:textId="2CCC916F" w:rsidR="001068D7" w:rsidRPr="00DD4B56" w:rsidRDefault="001068D7" w:rsidP="00345526">
            <w:pPr>
              <w:spacing w:before="120" w:after="120" w:line="240" w:lineRule="auto"/>
              <w:contextualSpacing/>
              <w:jc w:val="center"/>
              <w:rPr>
                <w:rFonts w:ascii="Verdana" w:eastAsia="Calibri" w:hAnsi="Verdana" w:cstheme="minorHAnsi"/>
                <w:b/>
                <w:sz w:val="18"/>
                <w:szCs w:val="18"/>
              </w:rPr>
            </w:pPr>
            <w:r w:rsidRPr="00DD4B56">
              <w:rPr>
                <w:rFonts w:ascii="Verdana" w:eastAsia="Calibri" w:hAnsi="Verdana" w:cstheme="minorHAnsi"/>
                <w:b/>
                <w:sz w:val="18"/>
                <w:szCs w:val="18"/>
              </w:rPr>
              <w:t xml:space="preserve">PGE Dystrybucja S.A. Oddział </w:t>
            </w:r>
            <w:r w:rsidR="00F47155" w:rsidRPr="00DD4B56">
              <w:rPr>
                <w:rFonts w:ascii="Verdana" w:eastAsia="Calibri" w:hAnsi="Verdana" w:cstheme="minorHAnsi"/>
                <w:b/>
                <w:sz w:val="18"/>
                <w:szCs w:val="18"/>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DD4B56">
              <w:rPr>
                <w:rFonts w:ascii="Verdana" w:eastAsia="Calibri" w:hAnsi="Verdana" w:cstheme="minorHAnsi"/>
                <w:b/>
                <w:sz w:val="18"/>
                <w:szCs w:val="18"/>
              </w:rPr>
              <w:t>ul.  Koźmiana  1</w:t>
            </w:r>
            <w:r w:rsidR="000F79BC" w:rsidRPr="00DD4B56">
              <w:rPr>
                <w:rFonts w:ascii="Verdana" w:eastAsia="Calibri" w:hAnsi="Verdana" w:cstheme="minorHAnsi"/>
                <w:b/>
                <w:sz w:val="18"/>
                <w:szCs w:val="18"/>
              </w:rPr>
              <w:t xml:space="preserve">, </w:t>
            </w:r>
            <w:r w:rsidRPr="00DD4B56">
              <w:rPr>
                <w:rFonts w:ascii="Verdana" w:eastAsia="Calibri" w:hAnsi="Verdana" w:cstheme="minorHAnsi"/>
                <w:b/>
                <w:sz w:val="18"/>
                <w:szCs w:val="18"/>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8483A" w:rsidRDefault="007044E3" w:rsidP="00533FAA">
      <w:pPr>
        <w:tabs>
          <w:tab w:val="left" w:pos="1628"/>
        </w:tabs>
        <w:jc w:val="center"/>
        <w:rPr>
          <w:rFonts w:ascii="Verdana" w:hAnsi="Verdana" w:cstheme="minorHAnsi"/>
          <w:b/>
          <w:sz w:val="18"/>
          <w:szCs w:val="18"/>
        </w:rPr>
      </w:pPr>
      <w:r w:rsidRPr="0078483A">
        <w:rPr>
          <w:rFonts w:ascii="Verdana" w:hAnsi="Verdana" w:cstheme="minorHAnsi"/>
          <w:b/>
          <w:sz w:val="18"/>
          <w:szCs w:val="18"/>
        </w:rPr>
        <w:t>ANKIETA WERYFIKACJI WYKONAWCY W ZAKRESIE ZAPEWNIENIA GWARANCJI BEZPIECZEŃSTWA PRZETWARZANIA DANYCH OSOBOWYCH</w:t>
      </w:r>
    </w:p>
    <w:p w14:paraId="713C0359" w14:textId="05D4BCB1" w:rsidR="00B371EF" w:rsidRPr="0078483A" w:rsidRDefault="00B371EF" w:rsidP="00533FAA">
      <w:pPr>
        <w:rPr>
          <w:rFonts w:ascii="Verdana" w:hAnsi="Verdana" w:cstheme="minorHAnsi"/>
          <w:sz w:val="18"/>
          <w:szCs w:val="18"/>
        </w:rPr>
      </w:pPr>
    </w:p>
    <w:p w14:paraId="258FE0BC" w14:textId="467C64D9" w:rsidR="00533FAA" w:rsidRPr="00083433" w:rsidRDefault="00547A1B" w:rsidP="00083433">
      <w:pPr>
        <w:rPr>
          <w:rFonts w:ascii="Verdana" w:hAnsi="Verdana" w:cstheme="minorHAnsi"/>
          <w:b/>
          <w:sz w:val="18"/>
          <w:szCs w:val="18"/>
          <w:lang w:eastAsia="pl-PL"/>
        </w:rPr>
      </w:pPr>
      <w:r w:rsidRPr="0078483A">
        <w:rPr>
          <w:rFonts w:ascii="Verdana" w:hAnsi="Verdana" w:cstheme="minorHAnsi"/>
          <w:sz w:val="18"/>
          <w:szCs w:val="18"/>
          <w:lang w:eastAsia="pl-PL"/>
        </w:rPr>
        <w:t>W związku z Ofertą Wykonawcy złożoną</w:t>
      </w:r>
      <w:r w:rsidR="00533FAA" w:rsidRPr="0078483A">
        <w:rPr>
          <w:rFonts w:ascii="Verdana" w:hAnsi="Verdana" w:cstheme="minorHAnsi"/>
          <w:sz w:val="18"/>
          <w:szCs w:val="18"/>
          <w:lang w:eastAsia="pl-PL"/>
        </w:rPr>
        <w:t xml:space="preserve"> w postępowaniu zakupowym </w:t>
      </w:r>
      <w:r w:rsidR="00460462">
        <w:rPr>
          <w:rFonts w:ascii="Verdana" w:hAnsi="Verdana" w:cstheme="minorHAnsi"/>
          <w:sz w:val="18"/>
          <w:szCs w:val="18"/>
          <w:lang w:eastAsia="pl-PL"/>
        </w:rPr>
        <w:br/>
      </w:r>
      <w:r w:rsidR="00533FAA" w:rsidRPr="0078483A">
        <w:rPr>
          <w:rFonts w:ascii="Verdana" w:hAnsi="Verdana" w:cstheme="minorHAnsi"/>
          <w:sz w:val="18"/>
          <w:szCs w:val="18"/>
          <w:lang w:eastAsia="pl-PL"/>
        </w:rPr>
        <w:t xml:space="preserve">nr </w:t>
      </w:r>
      <w:r w:rsidR="00083433" w:rsidRPr="00083433">
        <w:rPr>
          <w:rFonts w:ascii="Verdana" w:hAnsi="Verdana" w:cstheme="minorHAnsi"/>
          <w:b/>
          <w:sz w:val="18"/>
          <w:szCs w:val="18"/>
          <w:lang w:eastAsia="pl-PL"/>
        </w:rPr>
        <w:t>POST/DYS/OZ/GZ/00035/2026</w:t>
      </w:r>
      <w:r w:rsidR="00533FAA" w:rsidRPr="0078483A">
        <w:rPr>
          <w:rFonts w:ascii="Verdana" w:hAnsi="Verdana" w:cstheme="minorHAnsi"/>
          <w:sz w:val="18"/>
          <w:szCs w:val="18"/>
          <w:lang w:eastAsia="pl-PL"/>
        </w:rPr>
        <w:t xml:space="preserve">prowadzonym w trybie przetargu nieograniczonego </w:t>
      </w:r>
      <w:r w:rsidR="0093685A">
        <w:rPr>
          <w:rFonts w:ascii="Verdana" w:hAnsi="Verdana" w:cstheme="minorHAnsi"/>
          <w:sz w:val="18"/>
          <w:szCs w:val="18"/>
          <w:lang w:eastAsia="pl-PL"/>
        </w:rPr>
        <w:br/>
      </w:r>
      <w:r w:rsidR="00EF1BBE" w:rsidRPr="0078483A">
        <w:rPr>
          <w:rFonts w:ascii="Verdana" w:hAnsi="Verdana" w:cstheme="minorHAnsi"/>
          <w:sz w:val="18"/>
          <w:szCs w:val="18"/>
          <w:lang w:eastAsia="pl-PL"/>
        </w:rPr>
        <w:t>pn</w:t>
      </w:r>
      <w:r w:rsidR="00AE0943">
        <w:rPr>
          <w:rFonts w:ascii="Verdana" w:hAnsi="Verdana" w:cstheme="minorHAnsi"/>
          <w:sz w:val="18"/>
          <w:szCs w:val="18"/>
          <w:lang w:eastAsia="pl-PL"/>
        </w:rPr>
        <w:t xml:space="preserve">. </w:t>
      </w:r>
      <w:r w:rsidR="00083433" w:rsidRPr="00083433">
        <w:rPr>
          <w:rFonts w:ascii="Verdana" w:hAnsi="Verdana" w:cstheme="minorHAnsi"/>
          <w:b/>
          <w:bCs/>
          <w:sz w:val="18"/>
          <w:szCs w:val="18"/>
          <w:lang w:eastAsia="pl-PL"/>
        </w:rPr>
        <w:t xml:space="preserve">Usuwanie awarii w sieci elektroenergetycznej, WN, SN i </w:t>
      </w:r>
      <w:proofErr w:type="spellStart"/>
      <w:r w:rsidR="00083433" w:rsidRPr="00083433">
        <w:rPr>
          <w:rFonts w:ascii="Verdana" w:hAnsi="Verdana" w:cstheme="minorHAnsi"/>
          <w:b/>
          <w:bCs/>
          <w:sz w:val="18"/>
          <w:szCs w:val="18"/>
          <w:lang w:eastAsia="pl-PL"/>
        </w:rPr>
        <w:t>nN</w:t>
      </w:r>
      <w:proofErr w:type="spellEnd"/>
      <w:r w:rsidR="00083433" w:rsidRPr="00083433">
        <w:rPr>
          <w:rFonts w:ascii="Verdana" w:hAnsi="Verdana" w:cstheme="minorHAnsi"/>
          <w:b/>
          <w:bCs/>
          <w:sz w:val="18"/>
          <w:szCs w:val="18"/>
          <w:lang w:eastAsia="pl-PL"/>
        </w:rPr>
        <w:t xml:space="preserve"> PGE Dystrybucja S.A. Oddział Zamość w latach 2026 – 202</w:t>
      </w:r>
      <w:r w:rsidR="00857E2C">
        <w:rPr>
          <w:rFonts w:ascii="Verdana" w:hAnsi="Verdana" w:cstheme="minorHAnsi"/>
          <w:b/>
          <w:bCs/>
          <w:sz w:val="18"/>
          <w:szCs w:val="18"/>
          <w:lang w:eastAsia="pl-PL"/>
        </w:rPr>
        <w:t>7</w:t>
      </w:r>
      <w:r w:rsidR="003D0339">
        <w:rPr>
          <w:rFonts w:ascii="Verdana" w:hAnsi="Verdana" w:cstheme="minorHAnsi"/>
          <w:b/>
          <w:bCs/>
          <w:sz w:val="18"/>
          <w:szCs w:val="18"/>
        </w:rPr>
        <w:t xml:space="preserve">, </w:t>
      </w:r>
      <w:r w:rsidR="00533FAA" w:rsidRPr="0078483A">
        <w:rPr>
          <w:rFonts w:ascii="Verdana" w:hAnsi="Verdana" w:cstheme="minorHAnsi"/>
          <w:sz w:val="18"/>
          <w:szCs w:val="18"/>
          <w:lang w:eastAsia="pl-PL"/>
        </w:rPr>
        <w:t>niżej</w:t>
      </w:r>
      <w:r w:rsidRPr="0078483A">
        <w:rPr>
          <w:rFonts w:ascii="Verdana" w:hAnsi="Verdana" w:cstheme="minorHAnsi"/>
          <w:sz w:val="18"/>
          <w:szCs w:val="18"/>
          <w:lang w:eastAsia="pl-PL"/>
        </w:rPr>
        <w:t xml:space="preserve"> wskazujemy informacje dotyczące zapewnienia gwarancji bezpieczeństwa przetwarzania</w:t>
      </w:r>
      <w:r w:rsidR="002B3C41" w:rsidRPr="0078483A">
        <w:rPr>
          <w:rFonts w:ascii="Verdana" w:hAnsi="Verdana" w:cstheme="minorHAnsi"/>
          <w:sz w:val="18"/>
          <w:szCs w:val="18"/>
          <w:lang w:eastAsia="pl-PL"/>
        </w:rPr>
        <w:t xml:space="preserve"> danych osobowych</w:t>
      </w:r>
      <w:r w:rsidR="00301BDD" w:rsidRPr="0078483A">
        <w:rPr>
          <w:rFonts w:ascii="Verdana" w:hAnsi="Verdana" w:cstheme="minorHAnsi"/>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78483A"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78483A" w:rsidRDefault="002B3C41" w:rsidP="00EA7FDF">
            <w:pPr>
              <w:pStyle w:val="opis"/>
              <w:tabs>
                <w:tab w:val="left" w:pos="415"/>
              </w:tabs>
              <w:spacing w:line="300" w:lineRule="auto"/>
              <w:ind w:left="0" w:right="0"/>
              <w:jc w:val="center"/>
              <w:rPr>
                <w:rFonts w:ascii="Verdana" w:hAnsi="Verdana" w:cstheme="minorHAnsi"/>
                <w:i/>
                <w:sz w:val="18"/>
                <w:szCs w:val="18"/>
              </w:rPr>
            </w:pPr>
            <w:r w:rsidRPr="0078483A">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78483A" w:rsidRDefault="002B3C41" w:rsidP="00B045C8">
            <w:pPr>
              <w:pStyle w:val="opis"/>
              <w:spacing w:line="300" w:lineRule="auto"/>
              <w:ind w:left="0"/>
              <w:jc w:val="center"/>
              <w:rPr>
                <w:rFonts w:ascii="Verdana" w:hAnsi="Verdana" w:cstheme="minorHAnsi"/>
                <w:i/>
                <w:sz w:val="18"/>
                <w:szCs w:val="18"/>
              </w:rPr>
            </w:pPr>
            <w:r w:rsidRPr="0078483A">
              <w:rPr>
                <w:rFonts w:ascii="Verdana" w:hAnsi="Verdana" w:cstheme="minorHAnsi"/>
                <w:i/>
                <w:sz w:val="18"/>
                <w:szCs w:val="18"/>
              </w:rPr>
              <w:t>Wymagany przez Zmawiającego zakres informacji / Informacje Wykonawcy</w:t>
            </w:r>
            <w:r w:rsidR="00B045C8" w:rsidRPr="0078483A">
              <w:rPr>
                <w:rFonts w:ascii="Verdana" w:hAnsi="Verdana" w:cstheme="minorHAnsi"/>
                <w:i/>
                <w:sz w:val="18"/>
                <w:szCs w:val="18"/>
              </w:rPr>
              <w:t xml:space="preserve"> (podmiotu przetwarzającego dane osobowe)</w:t>
            </w:r>
          </w:p>
        </w:tc>
      </w:tr>
      <w:tr w:rsidR="002B3C41" w:rsidRPr="0078483A"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78483A" w:rsidRDefault="002B3C41"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 xml:space="preserve">Pełna nazwa podmiotu przetwarzającego dane </w:t>
            </w:r>
            <w:r w:rsidR="00E90ECF" w:rsidRPr="0078483A">
              <w:rPr>
                <w:rFonts w:ascii="Verdana" w:hAnsi="Verdana" w:cstheme="minorHAnsi"/>
                <w:sz w:val="18"/>
                <w:szCs w:val="18"/>
              </w:rPr>
              <w:t>osobowe</w:t>
            </w:r>
            <w:r w:rsidRPr="0078483A">
              <w:rPr>
                <w:rFonts w:ascii="Verdana" w:hAnsi="Verdana" w:cstheme="minorHAnsi"/>
                <w:sz w:val="18"/>
                <w:szCs w:val="18"/>
              </w:rPr>
              <w:t>:</w:t>
            </w:r>
          </w:p>
          <w:p w14:paraId="304F4E56" w14:textId="32FE2384"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Adres siedziby podmiotu przetwarzającego - prosimy o podanie adresu siedziby z CEIDG lub KRS:</w:t>
            </w:r>
          </w:p>
          <w:p w14:paraId="65DD62DC" w14:textId="22D84ECE" w:rsidR="002B3C41" w:rsidRPr="0078483A" w:rsidRDefault="005A3030" w:rsidP="002B3C41">
            <w:pPr>
              <w:rPr>
                <w:rFonts w:ascii="Verdana" w:hAnsi="Verdana" w:cstheme="minorHAnsi"/>
                <w:sz w:val="18"/>
                <w:szCs w:val="18"/>
              </w:rPr>
            </w:pPr>
            <w:r w:rsidRPr="0078483A">
              <w:rPr>
                <w:rFonts w:ascii="Verdana" w:hAnsi="Verdana" w:cstheme="minorHAnsi"/>
                <w:sz w:val="18"/>
                <w:szCs w:val="18"/>
              </w:rPr>
              <w:t>...</w:t>
            </w:r>
          </w:p>
        </w:tc>
      </w:tr>
      <w:tr w:rsidR="002B3C41" w:rsidRPr="0078483A"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78483A">
              <w:rPr>
                <w:rFonts w:ascii="Verdana" w:hAnsi="Verdana" w:cstheme="minorHAnsi"/>
                <w:sz w:val="18"/>
                <w:szCs w:val="18"/>
              </w:rPr>
              <w:t>teleadresowych (telefon, email):</w:t>
            </w:r>
          </w:p>
          <w:p w14:paraId="53B26880" w14:textId="30E78507"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opracował polityki/procedury w zakresie ochrony danych osobowych?*</w:t>
            </w:r>
          </w:p>
          <w:p w14:paraId="3324579E" w14:textId="00C246A7"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pracownicy podmiotu zostali zobowiązani do zachowania poufności przetwarzanych danych osobowych?</w:t>
            </w:r>
          </w:p>
          <w:p w14:paraId="35A3AC29" w14:textId="033FC815"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A42EF1" w:rsidRPr="0078483A"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Czy podmiot przetwarzający korzysta wyłącznie z licencjonowanych programów/systemów teleinformatycznych?</w:t>
            </w:r>
          </w:p>
          <w:p w14:paraId="7E62B5E2" w14:textId="79DF4193" w:rsidR="00A42EF1"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przechowywane są dane osobowe w formie papierowej i/lub w formie elektronicznej </w:t>
            </w:r>
            <w:r w:rsidR="003577C4" w:rsidRPr="0078483A">
              <w:rPr>
                <w:rFonts w:ascii="Verdana" w:hAnsi="Verdana" w:cstheme="minorHAnsi"/>
                <w:sz w:val="18"/>
                <w:szCs w:val="18"/>
              </w:rPr>
              <w:br/>
            </w:r>
            <w:r w:rsidRPr="0078483A">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tworzy kopie zapasowe dla systemów teleinformatycznych? </w:t>
            </w:r>
          </w:p>
          <w:p w14:paraId="36506F05" w14:textId="1686E325"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umożliwia realizację prawa jednostki zgodnie z RODO? </w:t>
            </w:r>
          </w:p>
          <w:p w14:paraId="35679102" w14:textId="3903B667"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Prosimy o wskazanie danych osoby wypełniającej ankietę (imię, nazwisko, stanowisko, telefon, adres email):</w:t>
            </w:r>
          </w:p>
          <w:p w14:paraId="7AAAF63B" w14:textId="7BB97644"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bl>
    <w:p w14:paraId="7B02FA16" w14:textId="77777777" w:rsidR="00602514" w:rsidRPr="0078483A" w:rsidRDefault="00602514" w:rsidP="00533FAA">
      <w:pPr>
        <w:rPr>
          <w:rFonts w:ascii="Verdana" w:hAnsi="Verdana" w:cstheme="minorHAnsi"/>
          <w:sz w:val="18"/>
          <w:szCs w:val="18"/>
        </w:rPr>
      </w:pPr>
    </w:p>
    <w:p w14:paraId="35F0BDA1" w14:textId="4F25DFAE" w:rsidR="00533FAA" w:rsidRPr="0078483A" w:rsidRDefault="00A42EF1" w:rsidP="00533FAA">
      <w:pPr>
        <w:rPr>
          <w:rFonts w:ascii="Verdana" w:hAnsi="Verdana" w:cstheme="minorHAnsi"/>
          <w:sz w:val="18"/>
          <w:szCs w:val="18"/>
        </w:rPr>
      </w:pPr>
      <w:r w:rsidRPr="0078483A">
        <w:rPr>
          <w:rFonts w:ascii="Verdana" w:hAnsi="Verdana" w:cstheme="minorHAnsi"/>
          <w:sz w:val="18"/>
          <w:szCs w:val="18"/>
        </w:rPr>
        <w:t>*Zamawiający może zażądać przedstawienia ww. dokumentów.</w:t>
      </w:r>
    </w:p>
    <w:p w14:paraId="542ED8B6" w14:textId="77777777" w:rsidR="007044E3" w:rsidRPr="0078483A" w:rsidRDefault="007044E3" w:rsidP="007044E3">
      <w:pPr>
        <w:rPr>
          <w:rFonts w:ascii="Verdana" w:hAnsi="Verdana" w:cstheme="minorHAnsi"/>
          <w:sz w:val="18"/>
          <w:szCs w:val="18"/>
        </w:rPr>
      </w:pPr>
    </w:p>
    <w:p w14:paraId="6FA78847" w14:textId="77777777" w:rsidR="00533FAA" w:rsidRPr="0078483A" w:rsidRDefault="00533FAA" w:rsidP="00533FAA">
      <w:pPr>
        <w:rPr>
          <w:rFonts w:ascii="Verdana" w:hAnsi="Verdana" w:cstheme="minorHAnsi"/>
          <w:sz w:val="18"/>
          <w:szCs w:val="18"/>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AE0943">
      <w:headerReference w:type="default" r:id="rId13"/>
      <w:footerReference w:type="default" r:id="rId14"/>
      <w:headerReference w:type="first" r:id="rId15"/>
      <w:pgSz w:w="11909" w:h="16834" w:code="9"/>
      <w:pgMar w:top="709" w:right="1277" w:bottom="993" w:left="1560" w:header="567" w:footer="5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F579" w14:textId="77777777" w:rsidR="00112931" w:rsidRDefault="00112931" w:rsidP="004A302B">
      <w:pPr>
        <w:spacing w:line="240" w:lineRule="auto"/>
      </w:pPr>
      <w:r>
        <w:separator/>
      </w:r>
    </w:p>
  </w:endnote>
  <w:endnote w:type="continuationSeparator" w:id="0">
    <w:p w14:paraId="01F4FB56" w14:textId="77777777" w:rsidR="00112931" w:rsidRDefault="00112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565827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0434" w14:textId="77777777" w:rsidR="00112931" w:rsidRDefault="00112931" w:rsidP="004A302B">
      <w:pPr>
        <w:spacing w:line="240" w:lineRule="auto"/>
      </w:pPr>
      <w:r>
        <w:separator/>
      </w:r>
    </w:p>
  </w:footnote>
  <w:footnote w:type="continuationSeparator" w:id="0">
    <w:p w14:paraId="031854B6" w14:textId="77777777" w:rsidR="00112931" w:rsidRDefault="00112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BA7" w14:textId="212BC6DC"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3A7B0B64" wp14:editId="1D70BE3E">
          <wp:simplePos x="0" y="0"/>
          <wp:positionH relativeFrom="column">
            <wp:posOffset>5438693</wp:posOffset>
          </wp:positionH>
          <wp:positionV relativeFrom="page">
            <wp:posOffset>367997</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69E2BD0A" w14:textId="1332C7C3" w:rsidR="00DD4B56" w:rsidRPr="002A3BD1" w:rsidRDefault="00083433" w:rsidP="00DD4B56">
    <w:pPr>
      <w:pStyle w:val="Nagwek"/>
      <w:rPr>
        <w:rFonts w:ascii="Verdana" w:hAnsi="Verdana"/>
        <w:sz w:val="14"/>
        <w:szCs w:val="14"/>
      </w:rPr>
    </w:pPr>
    <w:r w:rsidRPr="00083433">
      <w:rPr>
        <w:rFonts w:ascii="Verdana" w:hAnsi="Verdana"/>
        <w:sz w:val="14"/>
        <w:szCs w:val="14"/>
      </w:rPr>
      <w:t>POST/DYS/OZ/GZ/00035/2026</w:t>
    </w:r>
  </w:p>
  <w:p w14:paraId="54951A46" w14:textId="64A945CC" w:rsidR="002369B6"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6A740" w14:textId="4519362A" w:rsidR="00083433" w:rsidRPr="00083433" w:rsidRDefault="00DD4B56" w:rsidP="00083433">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08D1914A" wp14:editId="6ABF6A52">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1547B875" w14:textId="191B3DA9" w:rsidR="00DD4B56" w:rsidRPr="00DD4B56" w:rsidRDefault="00083433" w:rsidP="00083433">
    <w:pPr>
      <w:pStyle w:val="Nagwek"/>
    </w:pPr>
    <w:r w:rsidRPr="00083433">
      <w:rPr>
        <w:rFonts w:ascii="Verdana" w:hAnsi="Verdana"/>
        <w:sz w:val="14"/>
        <w:szCs w:val="14"/>
      </w:rPr>
      <w:t>POST/DYS/OZ/GZ/00035/2026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4870673">
    <w:abstractNumId w:val="4"/>
  </w:num>
  <w:num w:numId="2" w16cid:durableId="769859739">
    <w:abstractNumId w:val="5"/>
  </w:num>
  <w:num w:numId="3" w16cid:durableId="1799378624">
    <w:abstractNumId w:val="6"/>
  </w:num>
  <w:num w:numId="4" w16cid:durableId="2039693610">
    <w:abstractNumId w:val="7"/>
  </w:num>
  <w:num w:numId="5" w16cid:durableId="21116551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27A25"/>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433"/>
    <w:rsid w:val="00083F05"/>
    <w:rsid w:val="00084857"/>
    <w:rsid w:val="00084FFF"/>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293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5E61"/>
    <w:rsid w:val="00166625"/>
    <w:rsid w:val="00166E39"/>
    <w:rsid w:val="00167D1F"/>
    <w:rsid w:val="0017066C"/>
    <w:rsid w:val="00171C78"/>
    <w:rsid w:val="001728F5"/>
    <w:rsid w:val="00173A31"/>
    <w:rsid w:val="001741FB"/>
    <w:rsid w:val="00174BE0"/>
    <w:rsid w:val="00175CDB"/>
    <w:rsid w:val="00176B3E"/>
    <w:rsid w:val="00176E22"/>
    <w:rsid w:val="001804D0"/>
    <w:rsid w:val="001822D2"/>
    <w:rsid w:val="00184C77"/>
    <w:rsid w:val="00184E77"/>
    <w:rsid w:val="00185E8A"/>
    <w:rsid w:val="001901BD"/>
    <w:rsid w:val="001901E8"/>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B7F12"/>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AF4"/>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B19"/>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7D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0339"/>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B7E"/>
    <w:rsid w:val="00447F18"/>
    <w:rsid w:val="00450155"/>
    <w:rsid w:val="00450710"/>
    <w:rsid w:val="00451434"/>
    <w:rsid w:val="00453FF7"/>
    <w:rsid w:val="00454EA7"/>
    <w:rsid w:val="00456A89"/>
    <w:rsid w:val="00456D9B"/>
    <w:rsid w:val="00457F7E"/>
    <w:rsid w:val="004603F4"/>
    <w:rsid w:val="00460462"/>
    <w:rsid w:val="00461844"/>
    <w:rsid w:val="0046209E"/>
    <w:rsid w:val="004620F8"/>
    <w:rsid w:val="004635A6"/>
    <w:rsid w:val="00464543"/>
    <w:rsid w:val="00465B31"/>
    <w:rsid w:val="004672FC"/>
    <w:rsid w:val="00467DA9"/>
    <w:rsid w:val="004704C6"/>
    <w:rsid w:val="0047096D"/>
    <w:rsid w:val="00471571"/>
    <w:rsid w:val="00471E73"/>
    <w:rsid w:val="004723E9"/>
    <w:rsid w:val="00474A5B"/>
    <w:rsid w:val="00474FC5"/>
    <w:rsid w:val="00475757"/>
    <w:rsid w:val="00476930"/>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23"/>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144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3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594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4DA"/>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A67"/>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75"/>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20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1D4"/>
    <w:rsid w:val="007F174A"/>
    <w:rsid w:val="007F3DB0"/>
    <w:rsid w:val="007F4D3D"/>
    <w:rsid w:val="007F66B9"/>
    <w:rsid w:val="007F7F27"/>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85B"/>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57E2C"/>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A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0D5"/>
    <w:rsid w:val="00934474"/>
    <w:rsid w:val="0093545B"/>
    <w:rsid w:val="009357A8"/>
    <w:rsid w:val="0093600E"/>
    <w:rsid w:val="0093685A"/>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3FB"/>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27664"/>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094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65D0E"/>
    <w:rsid w:val="00B70431"/>
    <w:rsid w:val="00B70639"/>
    <w:rsid w:val="00B713BD"/>
    <w:rsid w:val="00B715BF"/>
    <w:rsid w:val="00B71AAA"/>
    <w:rsid w:val="00B72385"/>
    <w:rsid w:val="00B728DB"/>
    <w:rsid w:val="00B73327"/>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4F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7C4"/>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96F58"/>
    <w:rsid w:val="00CA101E"/>
    <w:rsid w:val="00CA26B1"/>
    <w:rsid w:val="00CA309E"/>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097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6A19"/>
    <w:rsid w:val="00DC6FB4"/>
    <w:rsid w:val="00DC7794"/>
    <w:rsid w:val="00DC77A2"/>
    <w:rsid w:val="00DC7E8A"/>
    <w:rsid w:val="00DD0ABE"/>
    <w:rsid w:val="00DD144B"/>
    <w:rsid w:val="00DD2B14"/>
    <w:rsid w:val="00DD3A50"/>
    <w:rsid w:val="00DD48B1"/>
    <w:rsid w:val="00DD4A4D"/>
    <w:rsid w:val="00DD4B56"/>
    <w:rsid w:val="00DD56DF"/>
    <w:rsid w:val="00DD5C5D"/>
    <w:rsid w:val="00DD7B41"/>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4855"/>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766"/>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5E42"/>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09"/>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588394295">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5.xml><?xml version="1.0" encoding="utf-8"?>
<ds:datastoreItem xmlns:ds="http://schemas.openxmlformats.org/officeDocument/2006/customXml" ds:itemID="{204FD494-3498-4D24-8403-D368930402B4}">
  <ds:schemaRefs>
    <ds:schemaRef ds:uri="http://schemas.openxmlformats.org/officeDocument/2006/bibliography"/>
  </ds:schemaRefs>
</ds:datastoreItem>
</file>

<file path=customXml/itemProps6.xml><?xml version="1.0" encoding="utf-8"?>
<ds:datastoreItem xmlns:ds="http://schemas.openxmlformats.org/officeDocument/2006/customXml" ds:itemID="{B33EF8B8-CDCF-4ED1-904B-113275983960}">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486</Words>
  <Characters>2922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POST/DYS/OZ/GZA/02099/2025</dc:subject>
  <dc:creator>Kurpiewska Katarzyna [PGE S.A.]</dc:creator>
  <cp:lastModifiedBy>Swatowska Beata [PGE Dystr. O.Zamość]</cp:lastModifiedBy>
  <cp:revision>29</cp:revision>
  <cp:lastPrinted>2025-11-04T06:46:00Z</cp:lastPrinted>
  <dcterms:created xsi:type="dcterms:W3CDTF">2025-05-23T09:07:00Z</dcterms:created>
  <dcterms:modified xsi:type="dcterms:W3CDTF">2026-01-12T08:28:00Z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